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623D4" w14:textId="0872845C" w:rsidR="00831447" w:rsidRPr="004B5CDD" w:rsidRDefault="00A7041B" w:rsidP="00824B10">
      <w:pPr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>3</w:t>
      </w:r>
      <w:r w:rsidR="00824B10">
        <w:rPr>
          <w:rFonts w:ascii="Tahoma" w:hAnsi="Tahoma" w:cs="Tahoma"/>
          <w:b/>
        </w:rPr>
        <w:t>a</w:t>
      </w:r>
      <w:r w:rsidR="0095749D">
        <w:rPr>
          <w:rFonts w:ascii="Tahoma" w:hAnsi="Tahoma" w:cs="Tahoma"/>
          <w:b/>
        </w:rPr>
        <w:t xml:space="preserve">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6EB38752" w14:textId="3A4E3321" w:rsidR="00FD6FD4" w:rsidRPr="00824B10" w:rsidRDefault="00824B10" w:rsidP="00FD6FD4">
      <w:pPr>
        <w:tabs>
          <w:tab w:val="left" w:pos="3420"/>
        </w:tabs>
        <w:ind w:right="5954"/>
        <w:rPr>
          <w:rFonts w:ascii="Tahoma" w:hAnsi="Tahoma" w:cs="Tahoma"/>
          <w:b/>
          <w:bCs/>
        </w:rPr>
      </w:pPr>
      <w:r w:rsidRPr="00824B10">
        <w:rPr>
          <w:rFonts w:ascii="Tahoma" w:hAnsi="Tahoma" w:cs="Tahoma"/>
          <w:b/>
          <w:bCs/>
        </w:rPr>
        <w:t>Podmiot udostępniający zasoby: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824B10">
      <w:pPr>
        <w:spacing w:after="24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445FC1B3" w:rsidR="00831447" w:rsidRDefault="00831447" w:rsidP="00824B10">
      <w:pPr>
        <w:spacing w:before="36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  <w:r w:rsidR="00824B10">
        <w:rPr>
          <w:rFonts w:ascii="Tahoma" w:hAnsi="Tahoma" w:cs="Tahoma"/>
          <w:b/>
          <w:u w:val="single"/>
        </w:rPr>
        <w:t xml:space="preserve"> PODMIOTU UDOSTĘPNIAJĄCEGO ZASOBY</w:t>
      </w:r>
    </w:p>
    <w:p w14:paraId="01C119EA" w14:textId="77777777" w:rsidR="00831447" w:rsidRDefault="00831447" w:rsidP="00824B10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24B10">
      <w:pPr>
        <w:spacing w:after="240"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4962BB8A" w:rsidR="003B1543" w:rsidRPr="003B1543" w:rsidRDefault="00831447" w:rsidP="00824B10">
      <w:pPr>
        <w:suppressAutoHyphens w:val="0"/>
        <w:overflowPunct/>
        <w:autoSpaceDE/>
        <w:spacing w:before="60" w:after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94029">
        <w:rPr>
          <w:rFonts w:ascii="Tahoma" w:eastAsia="Lucida Sans Unicode" w:hAnsi="Tahoma" w:cs="Tahoma"/>
          <w:b/>
          <w:bCs/>
          <w:kern w:val="3"/>
          <w:lang w:eastAsia="zh-CN"/>
        </w:rPr>
        <w:t>Modernizacja infrastruktury drogowej polegającej na remoncie drogi gminnej ul. Folwark w Połomi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627CD78A" w14:textId="77777777" w:rsidR="00824B10" w:rsidRPr="00EA2F79" w:rsidRDefault="00824B10" w:rsidP="00824B10">
      <w:pPr>
        <w:spacing w:before="160" w:after="160"/>
        <w:jc w:val="both"/>
        <w:rPr>
          <w:rFonts w:ascii="Tahoma" w:hAnsi="Tahoma" w:cs="Tahoma"/>
          <w:b/>
        </w:rPr>
      </w:pPr>
      <w:r w:rsidRPr="00EA2F79">
        <w:rPr>
          <w:rFonts w:ascii="Tahoma" w:hAnsi="Tahoma" w:cs="Tahoma"/>
          <w:b/>
        </w:rPr>
        <w:t>OŚWIADCZENIE DOTYCZĄCE SPEŁNIANIA WARUNKÓW UDZIAŁU W POSTĘPOWANIU:</w:t>
      </w:r>
    </w:p>
    <w:p w14:paraId="6A65C224" w14:textId="064EF91A" w:rsidR="00824B10" w:rsidRPr="00EA2F79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EA2F79">
        <w:rPr>
          <w:rFonts w:ascii="Tahoma" w:hAnsi="Tahoma" w:cs="Tahoma"/>
          <w:bCs/>
          <w:sz w:val="20"/>
          <w:szCs w:val="20"/>
        </w:rPr>
        <w:t xml:space="preserve">Oświadczam, że w celu wykazania spełniania warunków udziału w postępowaniu, określonych przez Zamawiającego w ogłoszeniu o zamówieniu oraz w pkt. </w:t>
      </w:r>
      <w:r w:rsidR="00EA2F79" w:rsidRPr="00EA2F79">
        <w:rPr>
          <w:rFonts w:ascii="Tahoma" w:hAnsi="Tahoma" w:cs="Tahoma"/>
          <w:bCs/>
          <w:sz w:val="20"/>
          <w:szCs w:val="20"/>
        </w:rPr>
        <w:t>4</w:t>
      </w:r>
      <w:r w:rsidRPr="00EA2F79">
        <w:rPr>
          <w:rFonts w:ascii="Tahoma" w:hAnsi="Tahoma" w:cs="Tahoma"/>
          <w:bCs/>
          <w:sz w:val="20"/>
          <w:szCs w:val="20"/>
        </w:rPr>
        <w:t>.4 rozdziału I</w:t>
      </w:r>
      <w:r w:rsidR="00EA2F79" w:rsidRPr="00EA2F79">
        <w:rPr>
          <w:rFonts w:ascii="Tahoma" w:hAnsi="Tahoma" w:cs="Tahoma"/>
          <w:bCs/>
          <w:sz w:val="20"/>
          <w:szCs w:val="20"/>
        </w:rPr>
        <w:t>X</w:t>
      </w:r>
      <w:r w:rsidRPr="00EA2F79">
        <w:rPr>
          <w:rFonts w:ascii="Tahoma" w:hAnsi="Tahoma" w:cs="Tahoma"/>
          <w:bCs/>
          <w:sz w:val="20"/>
          <w:szCs w:val="20"/>
        </w:rPr>
        <w:t xml:space="preserve"> SWZ udostępniam następujące zasoby:</w:t>
      </w:r>
    </w:p>
    <w:p w14:paraId="5CD5C654" w14:textId="77777777" w:rsidR="00824B10" w:rsidRPr="00EA2F79" w:rsidRDefault="00824B10" w:rsidP="00824B10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Cs/>
        </w:rPr>
      </w:pPr>
      <w:r w:rsidRPr="00EA2F79">
        <w:rPr>
          <w:rFonts w:ascii="Tahoma" w:hAnsi="Tahoma" w:cs="Tahoma"/>
          <w:bCs/>
        </w:rPr>
        <w:t>Udostępniam zasoby:</w:t>
      </w:r>
    </w:p>
    <w:p w14:paraId="102669E6" w14:textId="77777777" w:rsidR="00824B10" w:rsidRPr="00EA2F79" w:rsidRDefault="00824B10" w:rsidP="00824B10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2CB946D1" w14:textId="77777777" w:rsidR="00824B10" w:rsidRPr="00EA2F79" w:rsidRDefault="00824B10" w:rsidP="00824B10">
      <w:pPr>
        <w:tabs>
          <w:tab w:val="left" w:pos="5580"/>
          <w:tab w:val="left" w:leader="dot" w:pos="8280"/>
        </w:tabs>
        <w:spacing w:after="240"/>
        <w:jc w:val="center"/>
        <w:rPr>
          <w:rFonts w:ascii="Tahoma" w:hAnsi="Tahoma" w:cs="Tahoma"/>
          <w:bCs/>
          <w:sz w:val="16"/>
          <w:szCs w:val="16"/>
        </w:rPr>
      </w:pPr>
      <w:r w:rsidRPr="00EA2F79">
        <w:rPr>
          <w:rFonts w:ascii="Tahoma" w:hAnsi="Tahoma" w:cs="Tahoma"/>
          <w:bCs/>
          <w:sz w:val="16"/>
          <w:szCs w:val="16"/>
        </w:rPr>
        <w:t>(należy wskazać zakres w jakim podmiot trzeci udostępnia zasoby)</w:t>
      </w:r>
    </w:p>
    <w:p w14:paraId="5ADE847C" w14:textId="4EBADEB4" w:rsidR="00824B10" w:rsidRPr="00EA2F79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EA2F79">
        <w:rPr>
          <w:rFonts w:ascii="Tahoma" w:hAnsi="Tahoma" w:cs="Tahoma"/>
          <w:sz w:val="20"/>
          <w:szCs w:val="20"/>
        </w:rPr>
        <w:t xml:space="preserve">Oświadczam, iż spełniam warunki udziału w postępowaniu o udzielenie zamówienia określone w pkt. </w:t>
      </w:r>
      <w:r w:rsidR="00EA2F79" w:rsidRPr="00EA2F79">
        <w:rPr>
          <w:rFonts w:ascii="Tahoma" w:hAnsi="Tahoma" w:cs="Tahoma"/>
          <w:sz w:val="20"/>
          <w:szCs w:val="20"/>
        </w:rPr>
        <w:t>4</w:t>
      </w:r>
      <w:r w:rsidRPr="00EA2F79">
        <w:rPr>
          <w:rFonts w:ascii="Tahoma" w:hAnsi="Tahoma" w:cs="Tahoma"/>
          <w:sz w:val="20"/>
          <w:szCs w:val="20"/>
        </w:rPr>
        <w:t>.4 rozdziału I</w:t>
      </w:r>
      <w:r w:rsidR="00EA2F79" w:rsidRPr="00EA2F79">
        <w:rPr>
          <w:rFonts w:ascii="Tahoma" w:hAnsi="Tahoma" w:cs="Tahoma"/>
          <w:sz w:val="20"/>
          <w:szCs w:val="20"/>
        </w:rPr>
        <w:t>X</w:t>
      </w:r>
      <w:r w:rsidRPr="00EA2F79">
        <w:rPr>
          <w:rFonts w:ascii="Tahoma" w:hAnsi="Tahoma" w:cs="Tahoma"/>
          <w:sz w:val="20"/>
          <w:szCs w:val="20"/>
        </w:rPr>
        <w:t xml:space="preserve"> SWZ, w zakresie których udostępniam swoje zasoby Wykonawcy w celu wykazania spełniania warunków udziału w postępowaniu.</w:t>
      </w:r>
    </w:p>
    <w:p w14:paraId="03060A4C" w14:textId="77777777" w:rsidR="006E6722" w:rsidRPr="00EA2F79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400BB63E" w14:textId="77777777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lastRenderedPageBreak/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sectPr w:rsidR="00831447" w:rsidSect="00984B5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8562CC" w14:textId="77777777" w:rsidR="004C00F8" w:rsidRDefault="004C00F8" w:rsidP="00DA5839">
      <w:r>
        <w:separator/>
      </w:r>
    </w:p>
  </w:endnote>
  <w:endnote w:type="continuationSeparator" w:id="0">
    <w:p w14:paraId="091A885B" w14:textId="77777777" w:rsidR="004C00F8" w:rsidRDefault="004C00F8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7CB2C" w14:textId="77777777" w:rsidR="004C00F8" w:rsidRDefault="004C00F8" w:rsidP="00DA5839">
      <w:r>
        <w:separator/>
      </w:r>
    </w:p>
  </w:footnote>
  <w:footnote w:type="continuationSeparator" w:id="0">
    <w:p w14:paraId="1516B4D8" w14:textId="77777777" w:rsidR="004C00F8" w:rsidRDefault="004C00F8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62A434F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F94029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bookmarkEnd w:id="0"/>
    <w:r w:rsidR="00F94029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FF250" w14:textId="77777777" w:rsidR="00984B5B" w:rsidRDefault="00984B5B" w:rsidP="00984B5B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4713739" wp14:editId="3660863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30098CE0" wp14:editId="796E3D3F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5308BDB" wp14:editId="02720EAE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CA9CC93" wp14:editId="491A196B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FA8ED" w14:textId="77777777" w:rsidR="00984B5B" w:rsidRDefault="00984B5B" w:rsidP="00984B5B">
    <w:pPr>
      <w:pStyle w:val="Nagwek"/>
      <w:rPr>
        <w:noProof/>
        <w:lang w:eastAsia="pl-PL"/>
      </w:rPr>
    </w:pPr>
  </w:p>
  <w:p w14:paraId="4E1058F9" w14:textId="77777777" w:rsidR="00984B5B" w:rsidRPr="00503B3C" w:rsidRDefault="00984B5B" w:rsidP="00984B5B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6432303B" w14:textId="022FD36F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F94029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r w:rsidR="00F94029">
      <w:rPr>
        <w:rFonts w:ascii="Tahoma" w:hAnsi="Tahoma" w:cs="Tahoma"/>
      </w:rPr>
      <w:t>4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6F26B7C"/>
    <w:multiLevelType w:val="hybridMultilevel"/>
    <w:tmpl w:val="3FAAAFB2"/>
    <w:lvl w:ilvl="0" w:tplc="CC928A5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2"/>
  </w:num>
  <w:num w:numId="3" w16cid:durableId="1494490986">
    <w:abstractNumId w:val="65"/>
  </w:num>
  <w:num w:numId="4" w16cid:durableId="1660187142">
    <w:abstractNumId w:val="172"/>
  </w:num>
  <w:num w:numId="5" w16cid:durableId="239481820">
    <w:abstractNumId w:val="197"/>
  </w:num>
  <w:num w:numId="6" w16cid:durableId="1285503599">
    <w:abstractNumId w:val="141"/>
  </w:num>
  <w:num w:numId="7" w16cid:durableId="1480993692">
    <w:abstractNumId w:val="153"/>
  </w:num>
  <w:num w:numId="8" w16cid:durableId="1784224846">
    <w:abstractNumId w:val="55"/>
  </w:num>
  <w:num w:numId="9" w16cid:durableId="33812188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8"/>
  </w:num>
  <w:num w:numId="11" w16cid:durableId="205946077">
    <w:abstractNumId w:val="136"/>
  </w:num>
  <w:num w:numId="12" w16cid:durableId="1553230376">
    <w:abstractNumId w:val="56"/>
  </w:num>
  <w:num w:numId="13" w16cid:durableId="1029725396">
    <w:abstractNumId w:val="95"/>
  </w:num>
  <w:num w:numId="14" w16cid:durableId="1995179065">
    <w:abstractNumId w:val="143"/>
  </w:num>
  <w:num w:numId="15" w16cid:durableId="1339649817">
    <w:abstractNumId w:val="165"/>
  </w:num>
  <w:num w:numId="16" w16cid:durableId="1660503613">
    <w:abstractNumId w:val="166"/>
  </w:num>
  <w:num w:numId="17" w16cid:durableId="1622345991">
    <w:abstractNumId w:val="91"/>
  </w:num>
  <w:num w:numId="18" w16cid:durableId="1803229007">
    <w:abstractNumId w:val="63"/>
  </w:num>
  <w:num w:numId="19" w16cid:durableId="1503425100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2"/>
  </w:num>
  <w:num w:numId="22" w16cid:durableId="1551767302">
    <w:abstractNumId w:val="86"/>
  </w:num>
  <w:num w:numId="23" w16cid:durableId="300699848">
    <w:abstractNumId w:val="139"/>
  </w:num>
  <w:num w:numId="24" w16cid:durableId="1641691591">
    <w:abstractNumId w:val="167"/>
  </w:num>
  <w:num w:numId="25" w16cid:durableId="1617059623">
    <w:abstractNumId w:val="38"/>
  </w:num>
  <w:num w:numId="26" w16cid:durableId="891575929">
    <w:abstractNumId w:val="130"/>
  </w:num>
  <w:num w:numId="27" w16cid:durableId="1804107627">
    <w:abstractNumId w:val="104"/>
  </w:num>
  <w:num w:numId="28" w16cid:durableId="1275406429">
    <w:abstractNumId w:val="25"/>
  </w:num>
  <w:num w:numId="29" w16cid:durableId="1040475918">
    <w:abstractNumId w:val="119"/>
  </w:num>
  <w:num w:numId="30" w16cid:durableId="186648056">
    <w:abstractNumId w:val="151"/>
  </w:num>
  <w:num w:numId="31" w16cid:durableId="631254358">
    <w:abstractNumId w:val="168"/>
  </w:num>
  <w:num w:numId="32" w16cid:durableId="692727448">
    <w:abstractNumId w:val="188"/>
  </w:num>
  <w:num w:numId="33" w16cid:durableId="508984392">
    <w:abstractNumId w:val="124"/>
  </w:num>
  <w:num w:numId="34" w16cid:durableId="229847901">
    <w:abstractNumId w:val="123"/>
  </w:num>
  <w:num w:numId="35" w16cid:durableId="1739205804">
    <w:abstractNumId w:val="74"/>
  </w:num>
  <w:num w:numId="36" w16cid:durableId="352727092">
    <w:abstractNumId w:val="87"/>
  </w:num>
  <w:num w:numId="37" w16cid:durableId="385300369">
    <w:abstractNumId w:val="89"/>
  </w:num>
  <w:num w:numId="38" w16cid:durableId="59910002">
    <w:abstractNumId w:val="83"/>
  </w:num>
  <w:num w:numId="39" w16cid:durableId="947465958">
    <w:abstractNumId w:val="70"/>
  </w:num>
  <w:num w:numId="40" w16cid:durableId="486751506">
    <w:abstractNumId w:val="29"/>
  </w:num>
  <w:num w:numId="41" w16cid:durableId="665716837">
    <w:abstractNumId w:val="156"/>
  </w:num>
  <w:num w:numId="42" w16cid:durableId="676423951">
    <w:abstractNumId w:val="84"/>
  </w:num>
  <w:num w:numId="43" w16cid:durableId="751851493">
    <w:abstractNumId w:val="111"/>
  </w:num>
  <w:num w:numId="44" w16cid:durableId="1056511836">
    <w:abstractNumId w:val="121"/>
  </w:num>
  <w:num w:numId="45" w16cid:durableId="721829573">
    <w:abstractNumId w:val="148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100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8"/>
  </w:num>
  <w:num w:numId="52" w16cid:durableId="1672639186">
    <w:abstractNumId w:val="47"/>
  </w:num>
  <w:num w:numId="53" w16cid:durableId="1844977659">
    <w:abstractNumId w:val="150"/>
  </w:num>
  <w:num w:numId="54" w16cid:durableId="1940602444">
    <w:abstractNumId w:val="108"/>
  </w:num>
  <w:num w:numId="55" w16cid:durableId="1344823807">
    <w:abstractNumId w:val="61"/>
  </w:num>
  <w:num w:numId="56" w16cid:durableId="590893825">
    <w:abstractNumId w:val="120"/>
  </w:num>
  <w:num w:numId="57" w16cid:durableId="1869292309">
    <w:abstractNumId w:val="170"/>
  </w:num>
  <w:num w:numId="58" w16cid:durableId="857425252">
    <w:abstractNumId w:val="26"/>
  </w:num>
  <w:num w:numId="59" w16cid:durableId="683752182">
    <w:abstractNumId w:val="158"/>
  </w:num>
  <w:num w:numId="60" w16cid:durableId="1962766483">
    <w:abstractNumId w:val="186"/>
  </w:num>
  <w:num w:numId="61" w16cid:durableId="1618367318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2"/>
  </w:num>
  <w:num w:numId="65" w16cid:durableId="848568688">
    <w:abstractNumId w:val="34"/>
  </w:num>
  <w:num w:numId="66" w16cid:durableId="294137800">
    <w:abstractNumId w:val="113"/>
  </w:num>
  <w:num w:numId="67" w16cid:durableId="692417276">
    <w:abstractNumId w:val="52"/>
  </w:num>
  <w:num w:numId="68" w16cid:durableId="831338920">
    <w:abstractNumId w:val="180"/>
  </w:num>
  <w:num w:numId="69" w16cid:durableId="1405763647">
    <w:abstractNumId w:val="88"/>
  </w:num>
  <w:num w:numId="70" w16cid:durableId="604189879">
    <w:abstractNumId w:val="162"/>
  </w:num>
  <w:num w:numId="71" w16cid:durableId="173762010">
    <w:abstractNumId w:val="35"/>
  </w:num>
  <w:num w:numId="72" w16cid:durableId="1304774197">
    <w:abstractNumId w:val="140"/>
  </w:num>
  <w:num w:numId="73" w16cid:durableId="1520239578">
    <w:abstractNumId w:val="134"/>
  </w:num>
  <w:num w:numId="74" w16cid:durableId="618612972">
    <w:abstractNumId w:val="114"/>
  </w:num>
  <w:num w:numId="75" w16cid:durableId="111176572">
    <w:abstractNumId w:val="196"/>
  </w:num>
  <w:num w:numId="76" w16cid:durableId="195311087">
    <w:abstractNumId w:val="48"/>
  </w:num>
  <w:num w:numId="77" w16cid:durableId="1256087943">
    <w:abstractNumId w:val="103"/>
  </w:num>
  <w:num w:numId="78" w16cid:durableId="1420522193">
    <w:abstractNumId w:val="164"/>
  </w:num>
  <w:num w:numId="79" w16cid:durableId="129710750">
    <w:abstractNumId w:val="176"/>
  </w:num>
  <w:num w:numId="80" w16cid:durableId="129786539">
    <w:abstractNumId w:val="46"/>
  </w:num>
  <w:num w:numId="81" w16cid:durableId="2076514607">
    <w:abstractNumId w:val="142"/>
  </w:num>
  <w:num w:numId="82" w16cid:durableId="1368332623">
    <w:abstractNumId w:val="96"/>
  </w:num>
  <w:num w:numId="83" w16cid:durableId="187721196">
    <w:abstractNumId w:val="30"/>
  </w:num>
  <w:num w:numId="84" w16cid:durableId="640619449">
    <w:abstractNumId w:val="57"/>
  </w:num>
  <w:num w:numId="85" w16cid:durableId="897397194">
    <w:abstractNumId w:val="189"/>
  </w:num>
  <w:num w:numId="86" w16cid:durableId="1222905131">
    <w:abstractNumId w:val="72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8"/>
  </w:num>
  <w:num w:numId="90" w16cid:durableId="1185897537">
    <w:abstractNumId w:val="78"/>
  </w:num>
  <w:num w:numId="91" w16cid:durableId="1120952955">
    <w:abstractNumId w:val="161"/>
  </w:num>
  <w:num w:numId="92" w16cid:durableId="1218712007">
    <w:abstractNumId w:val="106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90"/>
  </w:num>
  <w:num w:numId="96" w16cid:durableId="1292637726">
    <w:abstractNumId w:val="101"/>
  </w:num>
  <w:num w:numId="97" w16cid:durableId="1207721834">
    <w:abstractNumId w:val="58"/>
  </w:num>
  <w:num w:numId="98" w16cid:durableId="83571225">
    <w:abstractNumId w:val="5"/>
  </w:num>
  <w:num w:numId="99" w16cid:durableId="2049838620">
    <w:abstractNumId w:val="190"/>
  </w:num>
  <w:num w:numId="100" w16cid:durableId="2100828590">
    <w:abstractNumId w:val="137"/>
  </w:num>
  <w:num w:numId="101" w16cid:durableId="1552502620">
    <w:abstractNumId w:val="202"/>
  </w:num>
  <w:num w:numId="102" w16cid:durableId="2072920228">
    <w:abstractNumId w:val="135"/>
  </w:num>
  <w:num w:numId="103" w16cid:durableId="1710911830">
    <w:abstractNumId w:val="75"/>
  </w:num>
  <w:num w:numId="104" w16cid:durableId="1922136896">
    <w:abstractNumId w:val="93"/>
  </w:num>
  <w:num w:numId="105" w16cid:durableId="849641167">
    <w:abstractNumId w:val="163"/>
  </w:num>
  <w:num w:numId="106" w16cid:durableId="1784181347">
    <w:abstractNumId w:val="122"/>
  </w:num>
  <w:num w:numId="107" w16cid:durableId="920338054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7"/>
  </w:num>
  <w:num w:numId="109" w16cid:durableId="827207842">
    <w:abstractNumId w:val="32"/>
  </w:num>
  <w:num w:numId="110" w16cid:durableId="492837609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1"/>
  </w:num>
  <w:num w:numId="112" w16cid:durableId="46144989">
    <w:abstractNumId w:val="129"/>
  </w:num>
  <w:num w:numId="113" w16cid:durableId="1350990129">
    <w:abstractNumId w:val="60"/>
  </w:num>
  <w:num w:numId="114" w16cid:durableId="1147087522">
    <w:abstractNumId w:val="39"/>
  </w:num>
  <w:num w:numId="115" w16cid:durableId="697510645">
    <w:abstractNumId w:val="145"/>
  </w:num>
  <w:num w:numId="116" w16cid:durableId="603153321">
    <w:abstractNumId w:val="155"/>
  </w:num>
  <w:num w:numId="117" w16cid:durableId="1864585000">
    <w:abstractNumId w:val="187"/>
  </w:num>
  <w:num w:numId="118" w16cid:durableId="661474505">
    <w:abstractNumId w:val="115"/>
  </w:num>
  <w:num w:numId="119" w16cid:durableId="128981944">
    <w:abstractNumId w:val="66"/>
  </w:num>
  <w:num w:numId="120" w16cid:durableId="501090451">
    <w:abstractNumId w:val="194"/>
  </w:num>
  <w:num w:numId="121" w16cid:durableId="164321021">
    <w:abstractNumId w:val="117"/>
  </w:num>
  <w:num w:numId="122" w16cid:durableId="118839180">
    <w:abstractNumId w:val="102"/>
  </w:num>
  <w:num w:numId="123" w16cid:durableId="1662849937">
    <w:abstractNumId w:val="116"/>
  </w:num>
  <w:num w:numId="124" w16cid:durableId="326783655">
    <w:abstractNumId w:val="76"/>
  </w:num>
  <w:num w:numId="125" w16cid:durableId="1995183220">
    <w:abstractNumId w:val="81"/>
  </w:num>
  <w:num w:numId="126" w16cid:durableId="989557086">
    <w:abstractNumId w:val="73"/>
  </w:num>
  <w:num w:numId="127" w16cid:durableId="333073619">
    <w:abstractNumId w:val="31"/>
  </w:num>
  <w:num w:numId="128" w16cid:durableId="836385355">
    <w:abstractNumId w:val="67"/>
  </w:num>
  <w:num w:numId="129" w16cid:durableId="14223618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9"/>
  </w:num>
  <w:num w:numId="131" w16cid:durableId="1389571567">
    <w:abstractNumId w:val="144"/>
  </w:num>
  <w:num w:numId="132" w16cid:durableId="1145704503">
    <w:abstractNumId w:val="179"/>
  </w:num>
  <w:num w:numId="133" w16cid:durableId="1175925117">
    <w:abstractNumId w:val="193"/>
  </w:num>
  <w:num w:numId="134" w16cid:durableId="1206525165">
    <w:abstractNumId w:val="146"/>
  </w:num>
  <w:num w:numId="135" w16cid:durableId="534274133">
    <w:abstractNumId w:val="182"/>
  </w:num>
  <w:num w:numId="136" w16cid:durableId="90593639">
    <w:abstractNumId w:val="94"/>
  </w:num>
  <w:num w:numId="137" w16cid:durableId="1559589690">
    <w:abstractNumId w:val="110"/>
  </w:num>
  <w:num w:numId="138" w16cid:durableId="1031421918">
    <w:abstractNumId w:val="69"/>
  </w:num>
  <w:num w:numId="139" w16cid:durableId="1487084356">
    <w:abstractNumId w:val="85"/>
  </w:num>
  <w:num w:numId="140" w16cid:durableId="328678625">
    <w:abstractNumId w:val="138"/>
  </w:num>
  <w:num w:numId="141" w16cid:durableId="1776554982">
    <w:abstractNumId w:val="98"/>
  </w:num>
  <w:num w:numId="142" w16cid:durableId="1850371264">
    <w:abstractNumId w:val="82"/>
  </w:num>
  <w:num w:numId="143" w16cid:durableId="627470034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1"/>
  </w:num>
  <w:num w:numId="145" w16cid:durableId="1269389551">
    <w:abstractNumId w:val="118"/>
  </w:num>
  <w:num w:numId="146" w16cid:durableId="433401382">
    <w:abstractNumId w:val="43"/>
  </w:num>
  <w:num w:numId="147" w16cid:durableId="1263757868">
    <w:abstractNumId w:val="173"/>
  </w:num>
  <w:num w:numId="148" w16cid:durableId="1284310835">
    <w:abstractNumId w:val="79"/>
  </w:num>
  <w:num w:numId="149" w16cid:durableId="530414559">
    <w:abstractNumId w:val="45"/>
  </w:num>
  <w:num w:numId="150" w16cid:durableId="953293678">
    <w:abstractNumId w:val="157"/>
  </w:num>
  <w:num w:numId="151" w16cid:durableId="406266457">
    <w:abstractNumId w:val="37"/>
  </w:num>
  <w:num w:numId="152" w16cid:durableId="1561669959">
    <w:abstractNumId w:val="92"/>
  </w:num>
  <w:num w:numId="153" w16cid:durableId="152457413">
    <w:abstractNumId w:val="125"/>
  </w:num>
  <w:num w:numId="154" w16cid:durableId="94057538">
    <w:abstractNumId w:val="99"/>
  </w:num>
  <w:num w:numId="155" w16cid:durableId="1327826722">
    <w:abstractNumId w:val="133"/>
  </w:num>
  <w:num w:numId="156" w16cid:durableId="932251059">
    <w:abstractNumId w:val="200"/>
  </w:num>
  <w:num w:numId="157" w16cid:durableId="1323435606">
    <w:abstractNumId w:val="80"/>
  </w:num>
  <w:num w:numId="158" w16cid:durableId="799297577">
    <w:abstractNumId w:val="159"/>
  </w:num>
  <w:num w:numId="159" w16cid:durableId="1949921427">
    <w:abstractNumId w:val="112"/>
  </w:num>
  <w:num w:numId="160" w16cid:durableId="728267636">
    <w:abstractNumId w:val="191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1"/>
  </w:num>
  <w:num w:numId="164" w16cid:durableId="2100365095">
    <w:abstractNumId w:val="171"/>
  </w:num>
  <w:num w:numId="165" w16cid:durableId="1411149866">
    <w:abstractNumId w:val="154"/>
  </w:num>
  <w:num w:numId="166" w16cid:durableId="1788161113">
    <w:abstractNumId w:val="109"/>
  </w:num>
  <w:num w:numId="167" w16cid:durableId="1822386379">
    <w:abstractNumId w:val="169"/>
  </w:num>
  <w:num w:numId="168" w16cid:durableId="824930762">
    <w:abstractNumId w:val="59"/>
  </w:num>
  <w:num w:numId="169" w16cid:durableId="1354574064">
    <w:abstractNumId w:val="127"/>
  </w:num>
  <w:num w:numId="170" w16cid:durableId="532502946">
    <w:abstractNumId w:val="107"/>
  </w:num>
  <w:num w:numId="171" w16cid:durableId="753278958">
    <w:abstractNumId w:val="149"/>
  </w:num>
  <w:num w:numId="172" w16cid:durableId="1289122976">
    <w:abstractNumId w:val="174"/>
  </w:num>
  <w:num w:numId="173" w16cid:durableId="605112956">
    <w:abstractNumId w:val="42"/>
  </w:num>
  <w:num w:numId="174" w16cid:durableId="1551065066">
    <w:abstractNumId w:val="160"/>
  </w:num>
  <w:num w:numId="175" w16cid:durableId="651711551">
    <w:abstractNumId w:val="0"/>
  </w:num>
  <w:num w:numId="176" w16cid:durableId="1154637675">
    <w:abstractNumId w:val="97"/>
  </w:num>
  <w:num w:numId="177" w16cid:durableId="25329123">
    <w:abstractNumId w:val="49"/>
  </w:num>
  <w:num w:numId="178" w16cid:durableId="1236235796">
    <w:abstractNumId w:val="62"/>
  </w:num>
  <w:num w:numId="179" w16cid:durableId="760956036">
    <w:abstractNumId w:val="68"/>
  </w:num>
  <w:num w:numId="180" w16cid:durableId="1396508177">
    <w:abstractNumId w:val="147"/>
  </w:num>
  <w:num w:numId="181" w16cid:durableId="2086611686">
    <w:abstractNumId w:val="77"/>
  </w:num>
  <w:num w:numId="182" w16cid:durableId="127434303">
    <w:abstractNumId w:val="195"/>
  </w:num>
  <w:num w:numId="183" w16cid:durableId="1806390889">
    <w:abstractNumId w:val="5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1E1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749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00F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4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067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4B1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5F97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2F79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0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0432B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742C8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7569D"/>
    <w:rsid w:val="005F1A83"/>
    <w:rsid w:val="005F6856"/>
    <w:rsid w:val="0061772C"/>
    <w:rsid w:val="00630E04"/>
    <w:rsid w:val="00637184"/>
    <w:rsid w:val="00674A03"/>
    <w:rsid w:val="006949B4"/>
    <w:rsid w:val="006A0678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20A83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2024-06-24T14:14:00Z</dcterms:modified>
</cp:coreProperties>
</file>